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63F2B" w:rsidRDefault="00863F2B">
      <w:pPr>
        <w:pStyle w:val="Nadpis1"/>
        <w:tabs>
          <w:tab w:val="left" w:pos="0"/>
        </w:tabs>
      </w:pPr>
    </w:p>
    <w:p w:rsidR="00863F2B" w:rsidRPr="00F3307C" w:rsidRDefault="00863F2B">
      <w:pPr>
        <w:pStyle w:val="Nadpis1"/>
        <w:tabs>
          <w:tab w:val="left" w:pos="0"/>
        </w:tabs>
      </w:pPr>
      <w:r w:rsidRPr="00F3307C">
        <w:t>A Průvodní zpráva</w:t>
      </w:r>
    </w:p>
    <w:p w:rsidR="00863F2B" w:rsidRPr="00F3307C" w:rsidRDefault="00863F2B">
      <w:pPr>
        <w:spacing w:line="360" w:lineRule="auto"/>
        <w:jc w:val="center"/>
        <w:rPr>
          <w:rFonts w:ascii="Arial" w:hAnsi="Arial"/>
          <w:sz w:val="24"/>
        </w:rPr>
      </w:pPr>
    </w:p>
    <w:p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A.1 </w:t>
      </w:r>
      <w:r w:rsidRPr="00F3307C">
        <w:rPr>
          <w:rFonts w:ascii="Arial" w:hAnsi="Arial"/>
          <w:b/>
          <w:bCs/>
          <w:sz w:val="28"/>
          <w:szCs w:val="28"/>
        </w:rPr>
        <w:t>Identifikační údaje stavby</w:t>
      </w:r>
    </w:p>
    <w:p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:rsidR="00863F2B" w:rsidRPr="00CE176F" w:rsidRDefault="00863F2B" w:rsidP="00224586">
      <w:pPr>
        <w:spacing w:line="360" w:lineRule="auto"/>
        <w:ind w:left="2832" w:hanging="2832"/>
        <w:jc w:val="both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Název stavby:</w:t>
      </w:r>
      <w:r w:rsidRPr="00F3307C">
        <w:rPr>
          <w:rFonts w:ascii="Arial" w:hAnsi="Arial"/>
          <w:sz w:val="24"/>
          <w:szCs w:val="24"/>
        </w:rPr>
        <w:tab/>
      </w:r>
      <w:r w:rsidR="00CE176F" w:rsidRPr="00CE176F">
        <w:rPr>
          <w:rFonts w:ascii="Arial" w:hAnsi="Arial" w:cs="Arial"/>
          <w:bCs/>
          <w:color w:val="333333"/>
          <w:sz w:val="24"/>
          <w:szCs w:val="24"/>
        </w:rPr>
        <w:t>Tvorovický potok, km 1,600 - 3,500, Měrovice nad Hanou - oprava opevnění a odstranění nánosu</w:t>
      </w:r>
    </w:p>
    <w:p w:rsidR="00863F2B" w:rsidRPr="00F3307C" w:rsidRDefault="00863F2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="00404713">
        <w:rPr>
          <w:rFonts w:ascii="Arial" w:hAnsi="Arial"/>
          <w:sz w:val="24"/>
          <w:szCs w:val="24"/>
        </w:rPr>
        <w:t xml:space="preserve">Koryto </w:t>
      </w:r>
      <w:r w:rsidR="00CE176F">
        <w:rPr>
          <w:rFonts w:ascii="Arial" w:hAnsi="Arial"/>
          <w:sz w:val="24"/>
          <w:szCs w:val="24"/>
        </w:rPr>
        <w:t>Tvorovického potoka v km 1,600 - 3,500</w:t>
      </w:r>
    </w:p>
    <w:p w:rsidR="00863F2B" w:rsidRPr="00F3307C" w:rsidRDefault="00863F2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Předmět dokumentace:</w:t>
      </w:r>
      <w:r w:rsidRPr="00F3307C">
        <w:rPr>
          <w:rFonts w:ascii="Arial" w:hAnsi="Arial"/>
          <w:sz w:val="24"/>
          <w:szCs w:val="24"/>
        </w:rPr>
        <w:tab/>
      </w:r>
      <w:r w:rsidR="0019451D" w:rsidRPr="0019451D">
        <w:rPr>
          <w:rFonts w:ascii="Arial" w:hAnsi="Arial" w:cs="Arial"/>
          <w:sz w:val="24"/>
        </w:rPr>
        <w:t>O</w:t>
      </w:r>
      <w:r w:rsidR="00AC79FE" w:rsidRPr="0019451D">
        <w:rPr>
          <w:rFonts w:ascii="Arial" w:hAnsi="Arial" w:cs="Arial"/>
          <w:sz w:val="24"/>
        </w:rPr>
        <w:t>prava opevnění</w:t>
      </w:r>
      <w:r w:rsidR="00CE176F">
        <w:rPr>
          <w:rFonts w:ascii="Arial" w:hAnsi="Arial" w:cs="Arial"/>
          <w:sz w:val="24"/>
        </w:rPr>
        <w:t xml:space="preserve"> a</w:t>
      </w:r>
      <w:r w:rsidR="00AC79FE" w:rsidRPr="0019451D">
        <w:rPr>
          <w:rFonts w:ascii="Arial" w:hAnsi="Arial" w:cs="Arial"/>
          <w:sz w:val="24"/>
        </w:rPr>
        <w:t xml:space="preserve"> odstranění nánosů</w:t>
      </w:r>
    </w:p>
    <w:p w:rsidR="00841D24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A.1.2 Údaje o žadateli</w:t>
      </w:r>
    </w:p>
    <w:p w:rsidR="00841D24" w:rsidRPr="00965F70" w:rsidRDefault="00841D24" w:rsidP="00841D24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>Žadatel: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/>
          <w:sz w:val="24"/>
        </w:rPr>
        <w:t>Povodí Moravy, s.p.,  se sídlem v Brně</w:t>
      </w:r>
    </w:p>
    <w:p w:rsidR="00841D24" w:rsidRPr="00965F70" w:rsidRDefault="00841D24" w:rsidP="00841D24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>Dřevařská 11, 602 00 Brno</w:t>
      </w:r>
    </w:p>
    <w:p w:rsidR="00841D24" w:rsidRPr="00965F70" w:rsidRDefault="00841D24" w:rsidP="00841D24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 xml:space="preserve">IČ: 70890013 </w:t>
      </w:r>
      <w:r w:rsidRPr="00965F70">
        <w:rPr>
          <w:rFonts w:ascii="Arial" w:hAnsi="Arial" w:cs="Arial"/>
          <w:sz w:val="24"/>
          <w:szCs w:val="24"/>
        </w:rPr>
        <w:br/>
        <w:t xml:space="preserve">DIČ: CZ70890013 </w:t>
      </w:r>
      <w:r w:rsidRPr="00965F70">
        <w:rPr>
          <w:rFonts w:ascii="Arial" w:hAnsi="Arial" w:cs="Arial"/>
          <w:sz w:val="24"/>
          <w:szCs w:val="24"/>
        </w:rPr>
        <w:br/>
        <w:t xml:space="preserve">Tel: +420 541 637 111 </w:t>
      </w:r>
      <w:r w:rsidRPr="00965F70">
        <w:rPr>
          <w:rFonts w:ascii="Arial" w:hAnsi="Arial" w:cs="Arial"/>
          <w:sz w:val="24"/>
          <w:szCs w:val="24"/>
        </w:rPr>
        <w:br/>
        <w:t>Fax: +420 541 211 403</w:t>
      </w:r>
      <w:r w:rsidRPr="00965F70">
        <w:rPr>
          <w:rFonts w:ascii="Arial" w:hAnsi="Arial" w:cs="Arial"/>
          <w:sz w:val="24"/>
          <w:szCs w:val="24"/>
        </w:rPr>
        <w:tab/>
      </w:r>
    </w:p>
    <w:p w:rsidR="00841D24" w:rsidRDefault="00841D24" w:rsidP="00841D24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965F70">
          <w:rPr>
            <w:rStyle w:val="Hypertextovodkaz"/>
            <w:rFonts w:ascii="Arial" w:hAnsi="Arial"/>
            <w:color w:val="auto"/>
          </w:rPr>
          <w:t>sekretariatgr@pmo.cz</w:t>
        </w:r>
      </w:hyperlink>
    </w:p>
    <w:p w:rsidR="00841D24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A.1.3 Údaje o zpracovateli projektové dokumentace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Projektant: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AQUA CENTRUM Břeclav s.r.o.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IČO: 60710063</w:t>
      </w:r>
    </w:p>
    <w:p w:rsidR="00841D24" w:rsidRDefault="00841D24" w:rsidP="00841D24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Kapusty 27</w:t>
      </w:r>
    </w:p>
    <w:p w:rsidR="00841D24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690 06 Břeclav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>
          <w:rPr>
            <w:rStyle w:val="Hypertextovodkaz"/>
            <w:rFonts w:ascii="Arial" w:hAnsi="Arial"/>
          </w:rPr>
          <w:t>aqc@wo.cz</w:t>
        </w:r>
      </w:hyperlink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Hlavní projektant</w:t>
      </w:r>
      <w:r>
        <w:rPr>
          <w:rFonts w:ascii="Arial" w:hAnsi="Arial"/>
          <w:sz w:val="24"/>
          <w:szCs w:val="24"/>
        </w:rPr>
        <w:tab/>
        <w:t>:</w:t>
      </w:r>
      <w:r>
        <w:rPr>
          <w:rFonts w:ascii="Arial" w:hAnsi="Arial"/>
          <w:sz w:val="24"/>
          <w:szCs w:val="24"/>
        </w:rPr>
        <w:tab/>
        <w:t>Ing. Milan Bartolšic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1002273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Vypracoval: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Ing. Jan Varadínek</w:t>
      </w:r>
    </w:p>
    <w:p w:rsidR="00841D24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tel.: 602 775 032</w:t>
      </w:r>
      <w:r>
        <w:rPr>
          <w:rFonts w:ascii="Arial" w:hAnsi="Arial"/>
          <w:sz w:val="24"/>
          <w:szCs w:val="24"/>
        </w:rPr>
        <w:tab/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:rsidR="00404713" w:rsidRDefault="00404713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:rsidR="00841D24" w:rsidRPr="00F3307C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A.2 </w:t>
      </w:r>
      <w:r>
        <w:rPr>
          <w:rFonts w:ascii="Arial" w:hAnsi="Arial"/>
          <w:b/>
          <w:sz w:val="28"/>
          <w:szCs w:val="28"/>
        </w:rPr>
        <w:t>Členění stavby na objekty, technická a technologická zařízení</w:t>
      </w:r>
    </w:p>
    <w:p w:rsidR="00841D24" w:rsidRPr="00B749BB" w:rsidRDefault="0045081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</w:rPr>
        <w:t>Dokumentace řeší opravu opevnění</w:t>
      </w:r>
      <w:r w:rsidR="00660F2E">
        <w:rPr>
          <w:rFonts w:ascii="Arial" w:hAnsi="Arial" w:cs="Arial"/>
          <w:sz w:val="24"/>
        </w:rPr>
        <w:t xml:space="preserve"> dna a svahů koryta</w:t>
      </w:r>
      <w:r w:rsidR="00CF0306">
        <w:rPr>
          <w:rFonts w:ascii="Arial" w:hAnsi="Arial" w:cs="Arial"/>
          <w:sz w:val="24"/>
        </w:rPr>
        <w:t>, opravu spádového skluzu</w:t>
      </w:r>
      <w:r w:rsidR="00660F2E">
        <w:rPr>
          <w:rFonts w:ascii="Arial" w:hAnsi="Arial" w:cs="Arial"/>
          <w:sz w:val="24"/>
        </w:rPr>
        <w:t xml:space="preserve"> a</w:t>
      </w:r>
      <w:r>
        <w:rPr>
          <w:rFonts w:ascii="Arial" w:hAnsi="Arial" w:cs="Arial"/>
          <w:sz w:val="24"/>
        </w:rPr>
        <w:t xml:space="preserve"> odstranění nánosu </w:t>
      </w:r>
      <w:r w:rsidR="00660F2E">
        <w:rPr>
          <w:rFonts w:ascii="Arial" w:hAnsi="Arial" w:cs="Arial"/>
          <w:sz w:val="24"/>
        </w:rPr>
        <w:t xml:space="preserve">ze dna koryta Tvorovického potoka v km 1,600 - 3,500. </w:t>
      </w:r>
      <w:r>
        <w:rPr>
          <w:rFonts w:ascii="Arial" w:hAnsi="Arial"/>
          <w:sz w:val="24"/>
          <w:szCs w:val="24"/>
        </w:rPr>
        <w:t>Dále je součástí stavby odstranění stromových a keřových porostů zasahujících do průtočného profilu koryta toku</w:t>
      </w:r>
      <w:r w:rsidR="0008200C">
        <w:rPr>
          <w:rFonts w:ascii="Arial" w:hAnsi="Arial"/>
          <w:sz w:val="24"/>
          <w:szCs w:val="24"/>
        </w:rPr>
        <w:t xml:space="preserve"> a bránící bezvadnému provedení díla</w:t>
      </w:r>
      <w:r>
        <w:rPr>
          <w:rFonts w:ascii="Arial" w:hAnsi="Arial"/>
          <w:sz w:val="24"/>
          <w:szCs w:val="24"/>
        </w:rPr>
        <w:t xml:space="preserve">. </w:t>
      </w:r>
      <w:r w:rsidR="00841F95">
        <w:rPr>
          <w:rFonts w:ascii="Arial" w:hAnsi="Arial"/>
          <w:sz w:val="24"/>
          <w:szCs w:val="24"/>
        </w:rPr>
        <w:t>Jedná se o jednoduchou stavbu, stavba není členěna na stavební objekty.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>A.</w:t>
      </w:r>
      <w:r>
        <w:rPr>
          <w:rFonts w:ascii="Arial" w:hAnsi="Arial"/>
          <w:b/>
          <w:sz w:val="28"/>
          <w:szCs w:val="28"/>
        </w:rPr>
        <w:t>3</w:t>
      </w:r>
      <w:r w:rsidR="00267B99"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  <w:b/>
          <w:sz w:val="28"/>
          <w:szCs w:val="28"/>
        </w:rPr>
        <w:t>Seznam vstupních podkladů</w:t>
      </w:r>
    </w:p>
    <w:p w:rsidR="0008200C" w:rsidRPr="0008200C" w:rsidRDefault="0008200C" w:rsidP="0008200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8200C">
        <w:rPr>
          <w:rFonts w:ascii="Arial" w:hAnsi="Arial"/>
          <w:sz w:val="24"/>
          <w:szCs w:val="24"/>
        </w:rPr>
        <w:t>- investiční záměr "</w:t>
      </w:r>
      <w:r w:rsidRPr="0008200C">
        <w:rPr>
          <w:rFonts w:ascii="Arial" w:hAnsi="Arial" w:cs="Arial"/>
          <w:bCs/>
          <w:sz w:val="24"/>
          <w:szCs w:val="24"/>
        </w:rPr>
        <w:t>Tvorovický potok, km 1,600 - 3,500, Měrovice nad Hanou - oprava opevnění a odstranění nánosu" 15. 9. 2020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zaměření stávajícího stavu </w:t>
      </w:r>
    </w:p>
    <w:p w:rsidR="00224586" w:rsidRDefault="00224586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 informace o průběhu IS</w:t>
      </w:r>
    </w:p>
    <w:p w:rsidR="00841D24" w:rsidRPr="0090460A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 </w:t>
      </w:r>
      <w:r w:rsidRPr="0090460A">
        <w:rPr>
          <w:rFonts w:ascii="Arial" w:hAnsi="Arial"/>
          <w:sz w:val="24"/>
          <w:szCs w:val="24"/>
        </w:rPr>
        <w:t>pozemková mapa</w:t>
      </w:r>
    </w:p>
    <w:p w:rsidR="00841D24" w:rsidRDefault="00841D24" w:rsidP="00841D24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 </w:t>
      </w:r>
      <w:r w:rsidRPr="0090460A">
        <w:rPr>
          <w:rFonts w:ascii="Arial" w:hAnsi="Arial" w:cs="Arial"/>
          <w:bCs/>
          <w:sz w:val="24"/>
          <w:szCs w:val="24"/>
        </w:rPr>
        <w:t>konzultace s investorem</w:t>
      </w:r>
    </w:p>
    <w:p w:rsidR="00841D24" w:rsidRPr="00F3307C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Pr="00F3307C" w:rsidRDefault="00841D24" w:rsidP="00841D24">
      <w:pPr>
        <w:pStyle w:val="Nadpis2"/>
        <w:tabs>
          <w:tab w:val="clear" w:pos="0"/>
        </w:tabs>
      </w:pPr>
      <w:r w:rsidRPr="00F3307C">
        <w:t xml:space="preserve">Břeclav </w:t>
      </w:r>
      <w:r w:rsidR="009B0576">
        <w:t>02</w:t>
      </w:r>
      <w:r w:rsidR="00404713">
        <w:t>. 202</w:t>
      </w:r>
      <w:r w:rsidR="009B0576">
        <w:t>1</w:t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  <w:t xml:space="preserve"> Ing. Jan Varadínek</w:t>
      </w:r>
    </w:p>
    <w:p w:rsidR="00863F2B" w:rsidRPr="00F3307C" w:rsidRDefault="00863F2B" w:rsidP="00841D24">
      <w:pPr>
        <w:spacing w:line="360" w:lineRule="auto"/>
        <w:jc w:val="both"/>
      </w:pPr>
    </w:p>
    <w:sectPr w:rsidR="00863F2B" w:rsidRPr="00F3307C" w:rsidSect="00EA238C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738" w:rsidRDefault="00C23738">
      <w:r>
        <w:separator/>
      </w:r>
    </w:p>
  </w:endnote>
  <w:endnote w:type="continuationSeparator" w:id="1">
    <w:p w:rsidR="00C23738" w:rsidRDefault="00C237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947E58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947E58">
      <w:rPr>
        <w:rStyle w:val="slostrnky"/>
      </w:rPr>
      <w:fldChar w:fldCharType="separate"/>
    </w:r>
    <w:r w:rsidR="00505197">
      <w:rPr>
        <w:rStyle w:val="slostrnky"/>
        <w:noProof/>
      </w:rPr>
      <w:t>1</w:t>
    </w:r>
    <w:r w:rsidR="00947E58">
      <w:rPr>
        <w:rStyle w:val="slostrnk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738" w:rsidRDefault="00C23738">
      <w:r>
        <w:separator/>
      </w:r>
    </w:p>
  </w:footnote>
  <w:footnote w:type="continuationSeparator" w:id="1">
    <w:p w:rsidR="00C23738" w:rsidRDefault="00C237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505197">
      <w:rPr>
        <w:i/>
      </w:rPr>
      <w:t>provádění stavby</w:t>
    </w:r>
    <w:r w:rsidR="00505197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113F04">
      <w:rPr>
        <w:i/>
      </w:rPr>
      <w:t xml:space="preserve">         </w:t>
    </w:r>
    <w:r w:rsidR="00CE176F">
      <w:rPr>
        <w:i/>
      </w:rPr>
      <w:t xml:space="preserve">únor </w:t>
    </w:r>
    <w:r w:rsidR="00113F04">
      <w:rPr>
        <w:i/>
      </w:rPr>
      <w:t xml:space="preserve"> 2021</w:t>
    </w:r>
  </w:p>
  <w:p w:rsidR="00863F2B" w:rsidRPr="00113F04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bCs/>
        <w:i/>
      </w:rPr>
    </w:pPr>
    <w:r>
      <w:rPr>
        <w:i/>
      </w:rPr>
      <w:tab/>
    </w:r>
    <w:r w:rsidR="00CE176F">
      <w:rPr>
        <w:bCs/>
        <w:color w:val="333333"/>
      </w:rPr>
      <w:t>Tvorovický potok, km 1,600 - 3,500, Měrovice nad Hanou - oprava opevnění a odstranění nánosu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424AA"/>
    <w:rsid w:val="00013507"/>
    <w:rsid w:val="00037BEB"/>
    <w:rsid w:val="00060386"/>
    <w:rsid w:val="00060DB0"/>
    <w:rsid w:val="0008200C"/>
    <w:rsid w:val="000B1A80"/>
    <w:rsid w:val="000D45A7"/>
    <w:rsid w:val="000E3362"/>
    <w:rsid w:val="000E3F1A"/>
    <w:rsid w:val="000F1EE4"/>
    <w:rsid w:val="000F4CD7"/>
    <w:rsid w:val="00113F04"/>
    <w:rsid w:val="0014363A"/>
    <w:rsid w:val="00164C6E"/>
    <w:rsid w:val="00165F5A"/>
    <w:rsid w:val="0019451D"/>
    <w:rsid w:val="0019516D"/>
    <w:rsid w:val="001C3328"/>
    <w:rsid w:val="001E6C8E"/>
    <w:rsid w:val="001F2184"/>
    <w:rsid w:val="00224586"/>
    <w:rsid w:val="00255DD4"/>
    <w:rsid w:val="00267B99"/>
    <w:rsid w:val="002756FF"/>
    <w:rsid w:val="00276534"/>
    <w:rsid w:val="00281EF3"/>
    <w:rsid w:val="00293850"/>
    <w:rsid w:val="002B245D"/>
    <w:rsid w:val="002B355F"/>
    <w:rsid w:val="002C160F"/>
    <w:rsid w:val="002D0ACA"/>
    <w:rsid w:val="002E04A5"/>
    <w:rsid w:val="002E5CDB"/>
    <w:rsid w:val="00307FEC"/>
    <w:rsid w:val="003421ED"/>
    <w:rsid w:val="00366AC0"/>
    <w:rsid w:val="0038232C"/>
    <w:rsid w:val="00392609"/>
    <w:rsid w:val="00404713"/>
    <w:rsid w:val="00413108"/>
    <w:rsid w:val="0042354C"/>
    <w:rsid w:val="00426FAA"/>
    <w:rsid w:val="0043355F"/>
    <w:rsid w:val="004362ED"/>
    <w:rsid w:val="004362F1"/>
    <w:rsid w:val="004416D7"/>
    <w:rsid w:val="00450814"/>
    <w:rsid w:val="00453E4A"/>
    <w:rsid w:val="0047275F"/>
    <w:rsid w:val="0049209F"/>
    <w:rsid w:val="004A28FB"/>
    <w:rsid w:val="004D6A62"/>
    <w:rsid w:val="004E126C"/>
    <w:rsid w:val="004E4116"/>
    <w:rsid w:val="00505197"/>
    <w:rsid w:val="00514859"/>
    <w:rsid w:val="0053335D"/>
    <w:rsid w:val="00537DC3"/>
    <w:rsid w:val="00544C58"/>
    <w:rsid w:val="005527F3"/>
    <w:rsid w:val="0059413E"/>
    <w:rsid w:val="005A4E68"/>
    <w:rsid w:val="005B20E0"/>
    <w:rsid w:val="005B39CB"/>
    <w:rsid w:val="005E61D1"/>
    <w:rsid w:val="006236F3"/>
    <w:rsid w:val="00630145"/>
    <w:rsid w:val="006316F6"/>
    <w:rsid w:val="0063758B"/>
    <w:rsid w:val="00641E08"/>
    <w:rsid w:val="006424AA"/>
    <w:rsid w:val="00657290"/>
    <w:rsid w:val="00660F2E"/>
    <w:rsid w:val="00681259"/>
    <w:rsid w:val="006F10AE"/>
    <w:rsid w:val="006F2388"/>
    <w:rsid w:val="006F3E7D"/>
    <w:rsid w:val="00722725"/>
    <w:rsid w:val="007247B4"/>
    <w:rsid w:val="007328DE"/>
    <w:rsid w:val="00762F69"/>
    <w:rsid w:val="00767455"/>
    <w:rsid w:val="00774E8F"/>
    <w:rsid w:val="007B6E76"/>
    <w:rsid w:val="007D6BDD"/>
    <w:rsid w:val="00817FF4"/>
    <w:rsid w:val="00841D24"/>
    <w:rsid w:val="00841F95"/>
    <w:rsid w:val="00863F2B"/>
    <w:rsid w:val="008B5149"/>
    <w:rsid w:val="008B5680"/>
    <w:rsid w:val="008D176D"/>
    <w:rsid w:val="00904D70"/>
    <w:rsid w:val="00916817"/>
    <w:rsid w:val="00947E58"/>
    <w:rsid w:val="00950B1B"/>
    <w:rsid w:val="00965C19"/>
    <w:rsid w:val="009808E1"/>
    <w:rsid w:val="00992928"/>
    <w:rsid w:val="009A2D00"/>
    <w:rsid w:val="009A7733"/>
    <w:rsid w:val="009B0576"/>
    <w:rsid w:val="009C729B"/>
    <w:rsid w:val="009D01B8"/>
    <w:rsid w:val="009E7962"/>
    <w:rsid w:val="00A10AA6"/>
    <w:rsid w:val="00A2047A"/>
    <w:rsid w:val="00A54997"/>
    <w:rsid w:val="00A70DDE"/>
    <w:rsid w:val="00A76B0B"/>
    <w:rsid w:val="00A85176"/>
    <w:rsid w:val="00AC61D7"/>
    <w:rsid w:val="00AC705E"/>
    <w:rsid w:val="00AC79FE"/>
    <w:rsid w:val="00AD11AF"/>
    <w:rsid w:val="00B60F84"/>
    <w:rsid w:val="00B93749"/>
    <w:rsid w:val="00BB11A9"/>
    <w:rsid w:val="00BE7325"/>
    <w:rsid w:val="00BF6CC9"/>
    <w:rsid w:val="00C028C5"/>
    <w:rsid w:val="00C03DD6"/>
    <w:rsid w:val="00C23738"/>
    <w:rsid w:val="00C25A25"/>
    <w:rsid w:val="00C47A2B"/>
    <w:rsid w:val="00CB0A10"/>
    <w:rsid w:val="00CD5A6F"/>
    <w:rsid w:val="00CE176F"/>
    <w:rsid w:val="00CF0306"/>
    <w:rsid w:val="00CF65C5"/>
    <w:rsid w:val="00D05E86"/>
    <w:rsid w:val="00D120ED"/>
    <w:rsid w:val="00D569EF"/>
    <w:rsid w:val="00D67FAE"/>
    <w:rsid w:val="00D85389"/>
    <w:rsid w:val="00D93020"/>
    <w:rsid w:val="00DB1A41"/>
    <w:rsid w:val="00DD36BE"/>
    <w:rsid w:val="00DE5794"/>
    <w:rsid w:val="00DF6A48"/>
    <w:rsid w:val="00E11AAD"/>
    <w:rsid w:val="00E51D50"/>
    <w:rsid w:val="00E56F57"/>
    <w:rsid w:val="00E7400C"/>
    <w:rsid w:val="00E905D9"/>
    <w:rsid w:val="00EA238C"/>
    <w:rsid w:val="00ED7F12"/>
    <w:rsid w:val="00F067F6"/>
    <w:rsid w:val="00F3307C"/>
    <w:rsid w:val="00F6284E"/>
    <w:rsid w:val="00F71FBF"/>
    <w:rsid w:val="00F81211"/>
    <w:rsid w:val="00F85ED5"/>
    <w:rsid w:val="00FD22A4"/>
    <w:rsid w:val="00FD36C7"/>
    <w:rsid w:val="00FF0244"/>
    <w:rsid w:val="00FF2B3A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240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1657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Varadinek</cp:lastModifiedBy>
  <cp:revision>23</cp:revision>
  <cp:lastPrinted>2014-02-04T11:09:00Z</cp:lastPrinted>
  <dcterms:created xsi:type="dcterms:W3CDTF">2020-05-31T14:03:00Z</dcterms:created>
  <dcterms:modified xsi:type="dcterms:W3CDTF">2021-08-23T15:02:00Z</dcterms:modified>
</cp:coreProperties>
</file>